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347EC115" w:rsidR="000E1C61" w:rsidRPr="00724296" w:rsidRDefault="00426FF0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S.270</w:t>
      </w:r>
      <w:r w:rsidR="00821900">
        <w:rPr>
          <w:rFonts w:ascii="Arial" w:hAnsi="Arial" w:cs="Arial"/>
          <w:bCs/>
          <w:sz w:val="22"/>
          <w:szCs w:val="22"/>
        </w:rPr>
        <w:t>.8.</w:t>
      </w:r>
      <w:r>
        <w:rPr>
          <w:rFonts w:ascii="Arial" w:hAnsi="Arial" w:cs="Arial"/>
          <w:bCs/>
          <w:sz w:val="22"/>
          <w:szCs w:val="22"/>
        </w:rPr>
        <w:t>2025</w:t>
      </w: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F53942E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1E6CC4">
        <w:rPr>
          <w:rFonts w:ascii="Arial" w:hAnsi="Arial" w:cs="Arial"/>
          <w:b/>
          <w:bCs/>
          <w:sz w:val="22"/>
          <w:szCs w:val="22"/>
        </w:rPr>
        <w:t>Kłobuck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2A1F26F9" w14:textId="19A33935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1E6CC4">
        <w:rPr>
          <w:rFonts w:ascii="Arial" w:hAnsi="Arial" w:cs="Arial"/>
          <w:b/>
          <w:bCs/>
          <w:sz w:val="22"/>
          <w:szCs w:val="22"/>
        </w:rPr>
        <w:t>Zakrzewska 85</w:t>
      </w:r>
      <w:r w:rsidR="00564E2C">
        <w:rPr>
          <w:rFonts w:ascii="Arial" w:hAnsi="Arial" w:cs="Arial"/>
          <w:b/>
          <w:bCs/>
          <w:sz w:val="22"/>
          <w:szCs w:val="22"/>
        </w:rPr>
        <w:t>, 4</w:t>
      </w:r>
      <w:r w:rsidR="001E6CC4">
        <w:rPr>
          <w:rFonts w:ascii="Arial" w:hAnsi="Arial" w:cs="Arial"/>
          <w:b/>
          <w:bCs/>
          <w:sz w:val="22"/>
          <w:szCs w:val="22"/>
        </w:rPr>
        <w:t>2</w:t>
      </w:r>
      <w:r w:rsidR="00564E2C">
        <w:rPr>
          <w:rFonts w:ascii="Arial" w:hAnsi="Arial" w:cs="Arial"/>
          <w:b/>
          <w:bCs/>
          <w:sz w:val="22"/>
          <w:szCs w:val="22"/>
        </w:rPr>
        <w:t>-1</w:t>
      </w:r>
      <w:r w:rsidR="001E6CC4">
        <w:rPr>
          <w:rFonts w:ascii="Arial" w:hAnsi="Arial" w:cs="Arial"/>
          <w:b/>
          <w:bCs/>
          <w:sz w:val="22"/>
          <w:szCs w:val="22"/>
        </w:rPr>
        <w:t>0</w:t>
      </w:r>
      <w:r w:rsidR="00564E2C">
        <w:rPr>
          <w:rFonts w:ascii="Arial" w:hAnsi="Arial" w:cs="Arial"/>
          <w:b/>
          <w:bCs/>
          <w:sz w:val="22"/>
          <w:szCs w:val="22"/>
        </w:rPr>
        <w:t xml:space="preserve">0 </w:t>
      </w:r>
      <w:r w:rsidR="001E6CC4">
        <w:rPr>
          <w:rFonts w:ascii="Arial" w:hAnsi="Arial" w:cs="Arial"/>
          <w:b/>
          <w:bCs/>
          <w:sz w:val="22"/>
          <w:szCs w:val="22"/>
        </w:rPr>
        <w:t>Kłobuck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718E6789" w14:textId="057114E7" w:rsidR="00F54E9D" w:rsidRPr="00724296" w:rsidRDefault="00564E2C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293970" w:rsidRPr="00293970">
        <w:rPr>
          <w:rFonts w:ascii="Arial" w:hAnsi="Arial" w:cs="Arial"/>
          <w:bCs/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293970" w:rsidRPr="00293970">
        <w:rPr>
          <w:rFonts w:ascii="Arial" w:hAnsi="Arial" w:cs="Arial"/>
          <w:bCs/>
          <w:sz w:val="22"/>
          <w:szCs w:val="22"/>
        </w:rPr>
        <w:t>t.j</w:t>
      </w:r>
      <w:proofErr w:type="spellEnd"/>
      <w:r w:rsidR="00293970" w:rsidRPr="00293970">
        <w:rPr>
          <w:rFonts w:ascii="Arial" w:hAnsi="Arial" w:cs="Arial"/>
          <w:bCs/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Pr="00564E2C">
        <w:rPr>
          <w:rFonts w:ascii="Arial" w:hAnsi="Arial" w:cs="Arial"/>
          <w:bCs/>
          <w:sz w:val="22"/>
          <w:szCs w:val="22"/>
        </w:rPr>
        <w:t>”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5EAC8C4C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składamy niniejszym ofertę:</w:t>
      </w:r>
    </w:p>
    <w:p w14:paraId="2B864910" w14:textId="77777777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9ADA3C2" w14:textId="1C8F3660" w:rsidR="00B627D7" w:rsidRDefault="00B627D7" w:rsidP="00F30DAA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Za wykonanie przedmiotu zamówienia oferujemy następujące wynagrodzenie</w:t>
      </w:r>
      <w:r w:rsidR="001262E5">
        <w:rPr>
          <w:rFonts w:ascii="Arial" w:hAnsi="Arial" w:cs="Arial"/>
          <w:bCs/>
          <w:sz w:val="22"/>
          <w:szCs w:val="22"/>
        </w:rPr>
        <w:t>: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</w:p>
    <w:p w14:paraId="042524D8" w14:textId="22039FB4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3156B9F3" w14:textId="77777777" w:rsidR="00564E2C" w:rsidRPr="00411119" w:rsidRDefault="00564E2C" w:rsidP="00564E2C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4B80B79C" w14:textId="7D02610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b/>
          <w:iCs/>
        </w:rPr>
      </w:pPr>
      <w:r w:rsidRPr="00411119">
        <w:rPr>
          <w:rFonts w:ascii="Arial" w:hAnsi="Arial" w:cs="Arial"/>
          <w:b/>
          <w:iCs/>
        </w:rPr>
        <w:t>w tym</w:t>
      </w:r>
      <w:r>
        <w:rPr>
          <w:rFonts w:ascii="Arial" w:hAnsi="Arial" w:cs="Arial"/>
          <w:b/>
          <w:iCs/>
        </w:rPr>
        <w:t xml:space="preserve"> (z rozbiciem na poszczególne zadania)</w:t>
      </w:r>
      <w:r w:rsidRPr="00411119">
        <w:rPr>
          <w:rFonts w:ascii="Arial" w:hAnsi="Arial" w:cs="Arial"/>
          <w:b/>
          <w:iCs/>
        </w:rPr>
        <w:t>:</w:t>
      </w:r>
    </w:p>
    <w:p w14:paraId="3928C556" w14:textId="69F218F6" w:rsidR="00564E2C" w:rsidRPr="00411119" w:rsidRDefault="00564E2C" w:rsidP="00564E2C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bookmarkStart w:id="0" w:name="_Hlk188429712"/>
      <w:r w:rsidRPr="00411119">
        <w:rPr>
          <w:rFonts w:ascii="Arial" w:hAnsi="Arial" w:cs="Arial"/>
          <w:color w:val="000000"/>
          <w:sz w:val="22"/>
          <w:szCs w:val="22"/>
        </w:rPr>
        <w:t xml:space="preserve">nr zadania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41111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02-1</w:t>
      </w:r>
      <w:r w:rsidR="001E6CC4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-……………..</w:t>
      </w:r>
    </w:p>
    <w:p w14:paraId="6C273787" w14:textId="7E45EAAC" w:rsidR="00564E2C" w:rsidRPr="00411119" w:rsidRDefault="00564E2C" w:rsidP="00564E2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za cenę brutto (wraz z podatkiem VAT): ..............</w:t>
      </w:r>
      <w:r w:rsidR="001262E5" w:rsidRPr="00411119">
        <w:rPr>
          <w:rFonts w:ascii="Arial" w:hAnsi="Arial" w:cs="Arial"/>
          <w:sz w:val="22"/>
          <w:szCs w:val="22"/>
        </w:rPr>
        <w:t xml:space="preserve"> </w:t>
      </w:r>
      <w:r w:rsidRPr="00411119">
        <w:rPr>
          <w:rFonts w:ascii="Arial" w:hAnsi="Arial" w:cs="Arial"/>
          <w:sz w:val="22"/>
          <w:szCs w:val="22"/>
        </w:rPr>
        <w:t xml:space="preserve">…………….zł </w:t>
      </w:r>
    </w:p>
    <w:p w14:paraId="378A143B" w14:textId="4EADD0C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lastRenderedPageBreak/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 </w:t>
      </w:r>
    </w:p>
    <w:p w14:paraId="4736DB59" w14:textId="77777777" w:rsidR="00564E2C" w:rsidRPr="00411119" w:rsidRDefault="00564E2C" w:rsidP="00564E2C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1E89BCDA" w14:textId="6DD18D50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 </w:t>
      </w:r>
    </w:p>
    <w:p w14:paraId="251EB0AB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00128B85" w14:textId="375FC260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.........................................................................</w:t>
      </w:r>
      <w:bookmarkEnd w:id="0"/>
    </w:p>
    <w:p w14:paraId="3ECF2712" w14:textId="32CA1705" w:rsidR="00564E2C" w:rsidRPr="00411119" w:rsidRDefault="00564E2C" w:rsidP="00564E2C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411119">
        <w:rPr>
          <w:rFonts w:ascii="Arial" w:hAnsi="Arial" w:cs="Arial"/>
          <w:color w:val="000000"/>
          <w:sz w:val="22"/>
          <w:szCs w:val="22"/>
        </w:rPr>
        <w:t xml:space="preserve">nr zadania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41111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02-1</w:t>
      </w:r>
      <w:r w:rsidR="001E6CC4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>-……………..</w:t>
      </w:r>
    </w:p>
    <w:p w14:paraId="2C1AAE77" w14:textId="77777777" w:rsidR="00564E2C" w:rsidRPr="00411119" w:rsidRDefault="00564E2C" w:rsidP="00564E2C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za cenę brutto (wraz z podatkiem VAT): ...................…………………….zł </w:t>
      </w:r>
    </w:p>
    <w:p w14:paraId="16A3C54E" w14:textId="29CC3F8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 </w:t>
      </w:r>
    </w:p>
    <w:p w14:paraId="23D4EC0C" w14:textId="77777777" w:rsidR="00564E2C" w:rsidRPr="00411119" w:rsidRDefault="00564E2C" w:rsidP="00564E2C">
      <w:pPr>
        <w:spacing w:before="120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3A70505E" w14:textId="3B7C34D6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 </w:t>
      </w:r>
    </w:p>
    <w:p w14:paraId="01C7EEFC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wartość netto: .......................................................................................... zł</w:t>
      </w:r>
    </w:p>
    <w:p w14:paraId="6E27DBF0" w14:textId="17E363DB" w:rsidR="00564E2C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</w:r>
      <w:r w:rsidRPr="00411119">
        <w:rPr>
          <w:rFonts w:ascii="Arial" w:hAnsi="Arial" w:cs="Arial"/>
          <w:sz w:val="22"/>
          <w:szCs w:val="22"/>
        </w:rPr>
        <w:t>słownie złotych: .......................................................................</w:t>
      </w:r>
    </w:p>
    <w:p w14:paraId="318856B7" w14:textId="77777777" w:rsidR="00293970" w:rsidRDefault="00293970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0988030F" w14:textId="2150F50D" w:rsidR="00564E2C" w:rsidRDefault="00293970" w:rsidP="00293970">
      <w:pPr>
        <w:pStyle w:val="Akapitzlist"/>
        <w:numPr>
          <w:ilvl w:val="0"/>
          <w:numId w:val="135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… </w:t>
      </w:r>
      <w:r w:rsidR="00567DAE">
        <w:rPr>
          <w:rFonts w:ascii="Arial" w:hAnsi="Arial" w:cs="Arial"/>
          <w:bCs/>
          <w:sz w:val="22"/>
          <w:szCs w:val="22"/>
        </w:rPr>
        <w:t>(Wymienić wszystkie zadania)</w:t>
      </w:r>
    </w:p>
    <w:p w14:paraId="4BBC23AF" w14:textId="77777777" w:rsidR="00564E2C" w:rsidRPr="00724296" w:rsidRDefault="00564E2C" w:rsidP="00564E2C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1F38474D" w:rsidR="00F30DAA" w:rsidRPr="00724296" w:rsidRDefault="00F30DAA" w:rsidP="00293970">
      <w:pPr>
        <w:pStyle w:val="Akapitzlist"/>
        <w:numPr>
          <w:ilvl w:val="0"/>
          <w:numId w:val="134"/>
        </w:num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pełnić funkcję Projektanta branży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4F2098" w:rsidRPr="004F2098">
        <w:rPr>
          <w:rFonts w:ascii="Arial" w:hAnsi="Arial" w:cs="Arial"/>
          <w:bCs/>
          <w:sz w:val="22"/>
          <w:szCs w:val="22"/>
        </w:rPr>
        <w:t xml:space="preserve">bez ograniczeń </w:t>
      </w:r>
      <w:r w:rsidR="00403CA6">
        <w:rPr>
          <w:rFonts w:ascii="Arial" w:hAnsi="Arial" w:cs="Arial"/>
          <w:bCs/>
          <w:sz w:val="22"/>
          <w:szCs w:val="22"/>
        </w:rPr>
        <w:t>i</w:t>
      </w:r>
      <w:r w:rsidRPr="00724296">
        <w:rPr>
          <w:rFonts w:ascii="Arial" w:hAnsi="Arial" w:cs="Arial"/>
          <w:bCs/>
          <w:sz w:val="22"/>
          <w:szCs w:val="22"/>
        </w:rPr>
        <w:t xml:space="preserve"> uczestniczyć w realizacji zamówienia będzie</w:t>
      </w:r>
      <w:r w:rsidR="001262E5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  <w:r w:rsidR="00724296"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t>(imię i nazwisko)</w:t>
      </w:r>
    </w:p>
    <w:p w14:paraId="3163AABA" w14:textId="1B6424DE" w:rsidR="00F30DAA" w:rsidRPr="00724296" w:rsidRDefault="00F30DAA" w:rsidP="00293970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- uzyskane w okresie ostatnich 10 lat na stanowisku Projektanta 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724296">
        <w:rPr>
          <w:rFonts w:ascii="Arial" w:hAnsi="Arial" w:cs="Arial"/>
          <w:bCs/>
          <w:sz w:val="22"/>
          <w:szCs w:val="22"/>
        </w:rPr>
        <w:t>ła</w:t>
      </w:r>
      <w:proofErr w:type="spellEnd"/>
      <w:r w:rsidRPr="00724296">
        <w:rPr>
          <w:rFonts w:ascii="Arial" w:hAnsi="Arial" w:cs="Arial"/>
          <w:bCs/>
          <w:sz w:val="22"/>
          <w:szCs w:val="22"/>
        </w:rPr>
        <w:t xml:space="preserve">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Pr="00724296">
        <w:rPr>
          <w:rFonts w:ascii="Arial" w:hAnsi="Arial" w:cs="Arial"/>
          <w:bCs/>
          <w:sz w:val="22"/>
          <w:szCs w:val="22"/>
        </w:rPr>
        <w:t>dokumentacj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projektow</w:t>
      </w:r>
      <w:r w:rsidR="001262E5">
        <w:rPr>
          <w:rFonts w:ascii="Arial" w:hAnsi="Arial" w:cs="Arial"/>
          <w:bCs/>
          <w:sz w:val="22"/>
          <w:szCs w:val="22"/>
        </w:rPr>
        <w:t>e</w:t>
      </w:r>
      <w:r w:rsidRPr="00724296">
        <w:rPr>
          <w:rFonts w:ascii="Arial" w:hAnsi="Arial" w:cs="Arial"/>
          <w:bCs/>
          <w:sz w:val="22"/>
          <w:szCs w:val="22"/>
        </w:rPr>
        <w:t xml:space="preserve"> na podstawie, której uzyskano zgodę na realizację robót budowlanych</w:t>
      </w:r>
      <w:r w:rsidR="004B664D">
        <w:rPr>
          <w:rFonts w:ascii="Arial" w:hAnsi="Arial" w:cs="Arial"/>
          <w:bCs/>
          <w:sz w:val="22"/>
          <w:szCs w:val="22"/>
        </w:rPr>
        <w:t>,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4B664D">
        <w:rPr>
          <w:rFonts w:ascii="Arial" w:hAnsi="Arial" w:cs="Arial"/>
          <w:b/>
          <w:bCs/>
          <w:sz w:val="22"/>
          <w:szCs w:val="22"/>
        </w:rPr>
        <w:t>rozdziale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 xml:space="preserve"> 16</w:t>
      </w:r>
      <w:r w:rsidR="004B664D">
        <w:rPr>
          <w:rFonts w:ascii="Arial" w:hAnsi="Arial" w:cs="Arial"/>
          <w:b/>
          <w:bCs/>
          <w:sz w:val="22"/>
          <w:szCs w:val="22"/>
        </w:rPr>
        <w:t xml:space="preserve">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17EDE6ED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</w:t>
      </w:r>
      <w:r w:rsidR="00403CA6">
        <w:rPr>
          <w:rFonts w:ascii="Arial" w:hAnsi="Arial" w:cs="Arial"/>
          <w:bCs/>
          <w:sz w:val="22"/>
          <w:szCs w:val="22"/>
        </w:rPr>
        <w:t>*</w:t>
      </w:r>
      <w:r w:rsidRPr="00724296">
        <w:rPr>
          <w:rFonts w:ascii="Arial" w:hAnsi="Arial" w:cs="Arial"/>
          <w:bCs/>
          <w:sz w:val="22"/>
          <w:szCs w:val="22"/>
        </w:rPr>
        <w:t>:</w:t>
      </w:r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1"/>
        <w:gridCol w:w="2395"/>
        <w:gridCol w:w="2015"/>
        <w:gridCol w:w="1481"/>
        <w:gridCol w:w="1649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394" w:type="dxa"/>
          </w:tcPr>
          <w:p w14:paraId="21FD9AC5" w14:textId="33863E22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projektu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Projektanta</w:t>
            </w:r>
          </w:p>
        </w:tc>
        <w:tc>
          <w:tcPr>
            <w:tcW w:w="3260" w:type="dxa"/>
          </w:tcPr>
          <w:p w14:paraId="19274E1C" w14:textId="2B86671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projektem</w:t>
            </w:r>
          </w:p>
        </w:tc>
        <w:tc>
          <w:tcPr>
            <w:tcW w:w="2175" w:type="dxa"/>
          </w:tcPr>
          <w:p w14:paraId="13EC5A25" w14:textId="074314E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4BCB6658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67EBA2C9" w14:textId="42FC4840" w:rsidR="00BE7B0F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="00BE7B0F">
        <w:rPr>
          <w:rFonts w:ascii="Arial" w:hAnsi="Arial" w:cs="Arial"/>
          <w:bCs/>
          <w:sz w:val="22"/>
          <w:szCs w:val="22"/>
        </w:rPr>
        <w:t xml:space="preserve">(Wypełnić jeśli nazwy podwykonawców są wiadome) </w:t>
      </w:r>
      <w:r w:rsidRPr="00724296">
        <w:rPr>
          <w:rFonts w:ascii="Arial" w:hAnsi="Arial" w:cs="Arial"/>
          <w:bCs/>
          <w:sz w:val="22"/>
          <w:szCs w:val="22"/>
        </w:rPr>
        <w:t>Następujące zakresy rzeczowe wchodzące w przedmiot zamówienia zamierzamy zlecić następującym podwykonawcom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233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3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2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98C95" w14:textId="77777777" w:rsidR="004A5CC6" w:rsidRDefault="004A5CC6">
      <w:r>
        <w:separator/>
      </w:r>
    </w:p>
  </w:endnote>
  <w:endnote w:type="continuationSeparator" w:id="0">
    <w:p w14:paraId="5F6C2E54" w14:textId="77777777" w:rsidR="004A5CC6" w:rsidRDefault="004A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095B6402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26FF0">
      <w:rPr>
        <w:rFonts w:ascii="Cambria" w:hAnsi="Cambria"/>
        <w:noProof/>
      </w:rPr>
      <w:t>5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C2F44" w14:textId="77777777" w:rsidR="004A5CC6" w:rsidRDefault="004A5CC6">
      <w:r>
        <w:separator/>
      </w:r>
    </w:p>
  </w:footnote>
  <w:footnote w:type="continuationSeparator" w:id="0">
    <w:p w14:paraId="0B4AEBCF" w14:textId="77777777" w:rsidR="004A5CC6" w:rsidRDefault="004A5CC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8416315">
    <w:abstractNumId w:val="2"/>
  </w:num>
  <w:num w:numId="2" w16cid:durableId="108933778">
    <w:abstractNumId w:val="9"/>
  </w:num>
  <w:num w:numId="3" w16cid:durableId="2125801294">
    <w:abstractNumId w:val="10"/>
  </w:num>
  <w:num w:numId="4" w16cid:durableId="1030230648">
    <w:abstractNumId w:val="130"/>
  </w:num>
  <w:num w:numId="5" w16cid:durableId="1464152695">
    <w:abstractNumId w:val="108"/>
  </w:num>
  <w:num w:numId="6" w16cid:durableId="1393893953">
    <w:abstractNumId w:val="120"/>
  </w:num>
  <w:num w:numId="7" w16cid:durableId="2127969855">
    <w:abstractNumId w:val="60"/>
  </w:num>
  <w:num w:numId="8" w16cid:durableId="55668518">
    <w:abstractNumId w:val="89"/>
  </w:num>
  <w:num w:numId="9" w16cid:durableId="1483690210">
    <w:abstractNumId w:val="63"/>
  </w:num>
  <w:num w:numId="10" w16cid:durableId="1485852208">
    <w:abstractNumId w:val="0"/>
  </w:num>
  <w:num w:numId="11" w16cid:durableId="1577548602">
    <w:abstractNumId w:val="92"/>
  </w:num>
  <w:num w:numId="12" w16cid:durableId="1395161150">
    <w:abstractNumId w:val="85"/>
  </w:num>
  <w:num w:numId="13" w16cid:durableId="121917014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8247907">
    <w:abstractNumId w:val="122"/>
    <w:lvlOverride w:ilvl="0">
      <w:startOverride w:val="1"/>
    </w:lvlOverride>
  </w:num>
  <w:num w:numId="15" w16cid:durableId="1806697703">
    <w:abstractNumId w:val="110"/>
    <w:lvlOverride w:ilvl="0">
      <w:startOverride w:val="1"/>
    </w:lvlOverride>
  </w:num>
  <w:num w:numId="16" w16cid:durableId="1704866964">
    <w:abstractNumId w:val="88"/>
    <w:lvlOverride w:ilvl="0">
      <w:startOverride w:val="1"/>
    </w:lvlOverride>
  </w:num>
  <w:num w:numId="17" w16cid:durableId="2130968817">
    <w:abstractNumId w:val="110"/>
  </w:num>
  <w:num w:numId="18" w16cid:durableId="1586453067">
    <w:abstractNumId w:val="88"/>
  </w:num>
  <w:num w:numId="19" w16cid:durableId="346059847">
    <w:abstractNumId w:val="57"/>
  </w:num>
  <w:num w:numId="20" w16cid:durableId="323513916">
    <w:abstractNumId w:val="102"/>
  </w:num>
  <w:num w:numId="21" w16cid:durableId="661814044">
    <w:abstractNumId w:val="41"/>
  </w:num>
  <w:num w:numId="22" w16cid:durableId="1083526501">
    <w:abstractNumId w:val="69"/>
  </w:num>
  <w:num w:numId="23" w16cid:durableId="242615555">
    <w:abstractNumId w:val="58"/>
  </w:num>
  <w:num w:numId="24" w16cid:durableId="1293365944">
    <w:abstractNumId w:val="105"/>
  </w:num>
  <w:num w:numId="25" w16cid:durableId="632296944">
    <w:abstractNumId w:val="124"/>
  </w:num>
  <w:num w:numId="26" w16cid:durableId="428627182">
    <w:abstractNumId w:val="36"/>
  </w:num>
  <w:num w:numId="27" w16cid:durableId="1542941323">
    <w:abstractNumId w:val="95"/>
  </w:num>
  <w:num w:numId="28" w16cid:durableId="1706055858">
    <w:abstractNumId w:val="39"/>
  </w:num>
  <w:num w:numId="29" w16cid:durableId="892934251">
    <w:abstractNumId w:val="117"/>
  </w:num>
  <w:num w:numId="30" w16cid:durableId="96944708">
    <w:abstractNumId w:val="107"/>
  </w:num>
  <w:num w:numId="31" w16cid:durableId="312877237">
    <w:abstractNumId w:val="112"/>
  </w:num>
  <w:num w:numId="32" w16cid:durableId="1420786830">
    <w:abstractNumId w:val="86"/>
  </w:num>
  <w:num w:numId="33" w16cid:durableId="684986786">
    <w:abstractNumId w:val="79"/>
  </w:num>
  <w:num w:numId="34" w16cid:durableId="1588031015">
    <w:abstractNumId w:val="99"/>
  </w:num>
  <w:num w:numId="35" w16cid:durableId="466506646">
    <w:abstractNumId w:val="72"/>
  </w:num>
  <w:num w:numId="36" w16cid:durableId="1541432617">
    <w:abstractNumId w:val="144"/>
  </w:num>
  <w:num w:numId="37" w16cid:durableId="67315848">
    <w:abstractNumId w:val="78"/>
  </w:num>
  <w:num w:numId="38" w16cid:durableId="221908448">
    <w:abstractNumId w:val="37"/>
  </w:num>
  <w:num w:numId="39" w16cid:durableId="2103597698">
    <w:abstractNumId w:val="135"/>
  </w:num>
  <w:num w:numId="40" w16cid:durableId="1530803511">
    <w:abstractNumId w:val="129"/>
  </w:num>
  <w:num w:numId="41" w16cid:durableId="711199471">
    <w:abstractNumId w:val="121"/>
  </w:num>
  <w:num w:numId="42" w16cid:durableId="1845170745">
    <w:abstractNumId w:val="49"/>
  </w:num>
  <w:num w:numId="43" w16cid:durableId="408578505">
    <w:abstractNumId w:val="81"/>
  </w:num>
  <w:num w:numId="44" w16cid:durableId="1395199640">
    <w:abstractNumId w:val="55"/>
  </w:num>
  <w:num w:numId="45" w16cid:durableId="2104765581">
    <w:abstractNumId w:val="136"/>
  </w:num>
  <w:num w:numId="46" w16cid:durableId="573591234">
    <w:abstractNumId w:val="8"/>
  </w:num>
  <w:num w:numId="47" w16cid:durableId="1480730407">
    <w:abstractNumId w:val="11"/>
  </w:num>
  <w:num w:numId="48" w16cid:durableId="1769957538">
    <w:abstractNumId w:val="12"/>
  </w:num>
  <w:num w:numId="49" w16cid:durableId="2053995446">
    <w:abstractNumId w:val="15"/>
  </w:num>
  <w:num w:numId="50" w16cid:durableId="1292322833">
    <w:abstractNumId w:val="18"/>
  </w:num>
  <w:num w:numId="51" w16cid:durableId="381753151">
    <w:abstractNumId w:val="20"/>
  </w:num>
  <w:num w:numId="52" w16cid:durableId="2053377797">
    <w:abstractNumId w:val="21"/>
  </w:num>
  <w:num w:numId="53" w16cid:durableId="123693530">
    <w:abstractNumId w:val="24"/>
  </w:num>
  <w:num w:numId="54" w16cid:durableId="10232357">
    <w:abstractNumId w:val="25"/>
  </w:num>
  <w:num w:numId="55" w16cid:durableId="260188906">
    <w:abstractNumId w:val="26"/>
  </w:num>
  <w:num w:numId="56" w16cid:durableId="892809646">
    <w:abstractNumId w:val="27"/>
  </w:num>
  <w:num w:numId="57" w16cid:durableId="747387172">
    <w:abstractNumId w:val="28"/>
  </w:num>
  <w:num w:numId="58" w16cid:durableId="400950575">
    <w:abstractNumId w:val="29"/>
  </w:num>
  <w:num w:numId="59" w16cid:durableId="1540894109">
    <w:abstractNumId w:val="30"/>
  </w:num>
  <w:num w:numId="60" w16cid:durableId="170531741">
    <w:abstractNumId w:val="31"/>
  </w:num>
  <w:num w:numId="61" w16cid:durableId="631903768">
    <w:abstractNumId w:val="32"/>
  </w:num>
  <w:num w:numId="62" w16cid:durableId="779373093">
    <w:abstractNumId w:val="33"/>
  </w:num>
  <w:num w:numId="63" w16cid:durableId="1826704097">
    <w:abstractNumId w:val="34"/>
  </w:num>
  <w:num w:numId="64" w16cid:durableId="1180847956">
    <w:abstractNumId w:val="103"/>
  </w:num>
  <w:num w:numId="65" w16cid:durableId="1047409635">
    <w:abstractNumId w:val="68"/>
  </w:num>
  <w:num w:numId="66" w16cid:durableId="1623026595">
    <w:abstractNumId w:val="73"/>
  </w:num>
  <w:num w:numId="67" w16cid:durableId="1986201644">
    <w:abstractNumId w:val="106"/>
  </w:num>
  <w:num w:numId="68" w16cid:durableId="1899391735">
    <w:abstractNumId w:val="47"/>
  </w:num>
  <w:num w:numId="69" w16cid:durableId="364988599">
    <w:abstractNumId w:val="141"/>
  </w:num>
  <w:num w:numId="70" w16cid:durableId="1212693695">
    <w:abstractNumId w:val="140"/>
  </w:num>
  <w:num w:numId="71" w16cid:durableId="60638485">
    <w:abstractNumId w:val="90"/>
  </w:num>
  <w:num w:numId="72" w16cid:durableId="1608804525">
    <w:abstractNumId w:val="80"/>
  </w:num>
  <w:num w:numId="73" w16cid:durableId="1793089040">
    <w:abstractNumId w:val="83"/>
  </w:num>
  <w:num w:numId="74" w16cid:durableId="1964921012">
    <w:abstractNumId w:val="65"/>
  </w:num>
  <w:num w:numId="75" w16cid:durableId="851842465">
    <w:abstractNumId w:val="71"/>
  </w:num>
  <w:num w:numId="76" w16cid:durableId="1144006535">
    <w:abstractNumId w:val="116"/>
  </w:num>
  <w:num w:numId="77" w16cid:durableId="105391830">
    <w:abstractNumId w:val="98"/>
  </w:num>
  <w:num w:numId="78" w16cid:durableId="1667826152">
    <w:abstractNumId w:val="143"/>
  </w:num>
  <w:num w:numId="79" w16cid:durableId="1412235886">
    <w:abstractNumId w:val="132"/>
  </w:num>
  <w:num w:numId="80" w16cid:durableId="2094431035">
    <w:abstractNumId w:val="109"/>
  </w:num>
  <w:num w:numId="81" w16cid:durableId="74057091">
    <w:abstractNumId w:val="119"/>
  </w:num>
  <w:num w:numId="82" w16cid:durableId="1922448828">
    <w:abstractNumId w:val="142"/>
  </w:num>
  <w:num w:numId="83" w16cid:durableId="1261336637">
    <w:abstractNumId w:val="82"/>
  </w:num>
  <w:num w:numId="84" w16cid:durableId="1257909156">
    <w:abstractNumId w:val="104"/>
  </w:num>
  <w:num w:numId="85" w16cid:durableId="2024699748">
    <w:abstractNumId w:val="94"/>
  </w:num>
  <w:num w:numId="86" w16cid:durableId="452402080">
    <w:abstractNumId w:val="93"/>
  </w:num>
  <w:num w:numId="87" w16cid:durableId="285278508">
    <w:abstractNumId w:val="138"/>
  </w:num>
  <w:num w:numId="88" w16cid:durableId="228154157">
    <w:abstractNumId w:val="54"/>
  </w:num>
  <w:num w:numId="89" w16cid:durableId="1711303064">
    <w:abstractNumId w:val="67"/>
  </w:num>
  <w:num w:numId="90" w16cid:durableId="939870442">
    <w:abstractNumId w:val="97"/>
  </w:num>
  <w:num w:numId="91" w16cid:durableId="1765687479">
    <w:abstractNumId w:val="56"/>
  </w:num>
  <w:num w:numId="92" w16cid:durableId="348719299">
    <w:abstractNumId w:val="75"/>
  </w:num>
  <w:num w:numId="93" w16cid:durableId="1763453054">
    <w:abstractNumId w:val="64"/>
  </w:num>
  <w:num w:numId="94" w16cid:durableId="968823929">
    <w:abstractNumId w:val="40"/>
  </w:num>
  <w:num w:numId="95" w16cid:durableId="2011369222">
    <w:abstractNumId w:val="127"/>
  </w:num>
  <w:num w:numId="96" w16cid:durableId="1780837529">
    <w:abstractNumId w:val="111"/>
  </w:num>
  <w:num w:numId="97" w16cid:durableId="2096434578">
    <w:abstractNumId w:val="74"/>
  </w:num>
  <w:num w:numId="98" w16cid:durableId="1958901791">
    <w:abstractNumId w:val="59"/>
  </w:num>
  <w:num w:numId="99" w16cid:durableId="872764059">
    <w:abstractNumId w:val="76"/>
  </w:num>
  <w:num w:numId="100" w16cid:durableId="2083722804">
    <w:abstractNumId w:val="126"/>
  </w:num>
  <w:num w:numId="101" w16cid:durableId="1069765058">
    <w:abstractNumId w:val="139"/>
  </w:num>
  <w:num w:numId="102" w16cid:durableId="802429905">
    <w:abstractNumId w:val="123"/>
  </w:num>
  <w:num w:numId="103" w16cid:durableId="1478113568">
    <w:abstractNumId w:val="115"/>
  </w:num>
  <w:num w:numId="104" w16cid:durableId="852648410">
    <w:abstractNumId w:val="91"/>
  </w:num>
  <w:num w:numId="105" w16cid:durableId="306934411">
    <w:abstractNumId w:val="48"/>
  </w:num>
  <w:num w:numId="106" w16cid:durableId="7606552">
    <w:abstractNumId w:val="113"/>
  </w:num>
  <w:num w:numId="107" w16cid:durableId="120853289">
    <w:abstractNumId w:val="38"/>
  </w:num>
  <w:num w:numId="108" w16cid:durableId="336809525">
    <w:abstractNumId w:val="52"/>
  </w:num>
  <w:num w:numId="109" w16cid:durableId="986519765">
    <w:abstractNumId w:val="42"/>
  </w:num>
  <w:num w:numId="110" w16cid:durableId="809328514">
    <w:abstractNumId w:val="137"/>
  </w:num>
  <w:num w:numId="111" w16cid:durableId="2126922693">
    <w:abstractNumId w:val="100"/>
  </w:num>
  <w:num w:numId="112" w16cid:durableId="1480079094">
    <w:abstractNumId w:val="62"/>
  </w:num>
  <w:num w:numId="113" w16cid:durableId="1061561291">
    <w:abstractNumId w:val="114"/>
  </w:num>
  <w:num w:numId="114" w16cid:durableId="1586650622">
    <w:abstractNumId w:val="128"/>
  </w:num>
  <w:num w:numId="115" w16cid:durableId="1067917399">
    <w:abstractNumId w:val="46"/>
  </w:num>
  <w:num w:numId="116" w16cid:durableId="1886142454">
    <w:abstractNumId w:val="101"/>
  </w:num>
  <w:num w:numId="117" w16cid:durableId="331833880">
    <w:abstractNumId w:val="44"/>
  </w:num>
  <w:num w:numId="118" w16cid:durableId="1415591319">
    <w:abstractNumId w:val="133"/>
  </w:num>
  <w:num w:numId="119" w16cid:durableId="146820064">
    <w:abstractNumId w:val="51"/>
  </w:num>
  <w:num w:numId="120" w16cid:durableId="167529387">
    <w:abstractNumId w:val="1"/>
  </w:num>
  <w:num w:numId="121" w16cid:durableId="534925679">
    <w:abstractNumId w:val="3"/>
  </w:num>
  <w:num w:numId="122" w16cid:durableId="714894051">
    <w:abstractNumId w:val="84"/>
  </w:num>
  <w:num w:numId="123" w16cid:durableId="1724020619">
    <w:abstractNumId w:val="87"/>
  </w:num>
  <w:num w:numId="124" w16cid:durableId="110173418">
    <w:abstractNumId w:val="134"/>
  </w:num>
  <w:num w:numId="125" w16cid:durableId="1294941610">
    <w:abstractNumId w:val="53"/>
  </w:num>
  <w:num w:numId="126" w16cid:durableId="2001037009">
    <w:abstractNumId w:val="43"/>
  </w:num>
  <w:num w:numId="127" w16cid:durableId="847136155">
    <w:abstractNumId w:val="50"/>
  </w:num>
  <w:num w:numId="128" w16cid:durableId="1392843643">
    <w:abstractNumId w:val="66"/>
  </w:num>
  <w:num w:numId="129" w16cid:durableId="1073966764">
    <w:abstractNumId w:val="45"/>
  </w:num>
  <w:num w:numId="130" w16cid:durableId="1891259339">
    <w:abstractNumId w:val="131"/>
  </w:num>
  <w:num w:numId="131" w16cid:durableId="2020353655">
    <w:abstractNumId w:val="125"/>
  </w:num>
  <w:num w:numId="132" w16cid:durableId="831868861">
    <w:abstractNumId w:val="96"/>
  </w:num>
  <w:num w:numId="133" w16cid:durableId="591277143">
    <w:abstractNumId w:val="77"/>
  </w:num>
  <w:num w:numId="134" w16cid:durableId="2103798606">
    <w:abstractNumId w:val="118"/>
  </w:num>
  <w:num w:numId="135" w16cid:durableId="1713725467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042D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124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32D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8B1"/>
    <w:rsid w:val="001E2729"/>
    <w:rsid w:val="001E2E4F"/>
    <w:rsid w:val="001E334C"/>
    <w:rsid w:val="001E3CF4"/>
    <w:rsid w:val="001E6C0A"/>
    <w:rsid w:val="001E6CC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970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6DF6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6FF0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5CC6"/>
    <w:rsid w:val="004A6DB8"/>
    <w:rsid w:val="004A7A64"/>
    <w:rsid w:val="004A7CBC"/>
    <w:rsid w:val="004B2FB6"/>
    <w:rsid w:val="004B31A6"/>
    <w:rsid w:val="004B664D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3F85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67DAE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46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1900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BA3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0F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4BC5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0E3C-8C60-46ED-BACE-D2EC4B34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1468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Justyna Brzęczek</cp:lastModifiedBy>
  <cp:revision>14</cp:revision>
  <cp:lastPrinted>2022-06-27T10:12:00Z</cp:lastPrinted>
  <dcterms:created xsi:type="dcterms:W3CDTF">2025-05-22T11:33:00Z</dcterms:created>
  <dcterms:modified xsi:type="dcterms:W3CDTF">2025-10-14T21:15:00Z</dcterms:modified>
</cp:coreProperties>
</file>